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C55244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375BF72" w14:textId="77777777">
        <w:trPr>
          <w:trHeight w:val="1132"/>
        </w:trPr>
        <w:tc>
          <w:tcPr>
            <w:tcW w:w="10434" w:type="dxa"/>
          </w:tcPr>
          <w:p w14:paraId="195D0B10" w14:textId="77777777" w:rsidR="00541CA3" w:rsidRDefault="002F4DDA" w:rsidP="00844DAA">
            <w:pPr>
              <w:pStyle w:val="Pieddepage"/>
              <w:tabs>
                <w:tab w:val="clear" w:pos="4536"/>
                <w:tab w:val="clear" w:pos="9072"/>
                <w:tab w:val="left" w:pos="851"/>
              </w:tabs>
              <w:jc w:val="center"/>
              <w:rPr>
                <w:noProof/>
                <w:lang w:eastAsia="fr-FR"/>
              </w:rPr>
            </w:pPr>
            <w:r>
              <w:rPr>
                <w:noProof/>
                <w:lang w:eastAsia="fr-FR"/>
              </w:rPr>
              <w:pict w14:anchorId="762D1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8" o:title=""/>
                </v:shape>
              </w:pict>
            </w:r>
          </w:p>
          <w:p w14:paraId="217E2DD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0B27B5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A31617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73E3ED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933B832" w14:textId="77777777">
        <w:tc>
          <w:tcPr>
            <w:tcW w:w="9002" w:type="dxa"/>
            <w:shd w:val="clear" w:color="auto" w:fill="66CCFF"/>
          </w:tcPr>
          <w:p w14:paraId="39FDDAC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ABEFD3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C057A5A" w14:textId="77777777" w:rsidR="009B1CD0" w:rsidRDefault="00E47798" w:rsidP="0083205E">
            <w:pPr>
              <w:pStyle w:val="Titre8"/>
              <w:tabs>
                <w:tab w:val="left" w:pos="851"/>
                <w:tab w:val="right" w:pos="9639"/>
              </w:tabs>
              <w:spacing w:before="120" w:after="120"/>
            </w:pPr>
            <w:r>
              <w:rPr>
                <w:caps/>
                <w:sz w:val="28"/>
                <w:szCs w:val="28"/>
              </w:rPr>
              <w:t>ATTRI1</w:t>
            </w:r>
          </w:p>
        </w:tc>
      </w:tr>
    </w:tbl>
    <w:p w14:paraId="402E266A" w14:textId="77777777" w:rsidR="009B1CD0" w:rsidRDefault="009B1CD0" w:rsidP="006C4338">
      <w:pPr>
        <w:tabs>
          <w:tab w:val="left" w:pos="851"/>
        </w:tabs>
      </w:pPr>
    </w:p>
    <w:p w14:paraId="4584789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61308A8" w14:textId="77777777" w:rsidR="00FE48C9" w:rsidRDefault="00FE48C9" w:rsidP="006C4338">
      <w:pPr>
        <w:pStyle w:val="Corpsdetexte31"/>
        <w:tabs>
          <w:tab w:val="left" w:pos="851"/>
        </w:tabs>
        <w:jc w:val="both"/>
        <w:rPr>
          <w:sz w:val="18"/>
          <w:szCs w:val="18"/>
        </w:rPr>
      </w:pPr>
    </w:p>
    <w:p w14:paraId="233FD9A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38E3748" w14:textId="77777777" w:rsidR="00FE48C9" w:rsidRDefault="00FE48C9" w:rsidP="006C4338">
      <w:pPr>
        <w:pStyle w:val="Corpsdetexte31"/>
        <w:tabs>
          <w:tab w:val="left" w:pos="851"/>
        </w:tabs>
        <w:jc w:val="both"/>
        <w:rPr>
          <w:sz w:val="18"/>
          <w:szCs w:val="18"/>
        </w:rPr>
      </w:pPr>
    </w:p>
    <w:p w14:paraId="61EBADE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97B7493" w14:textId="77777777" w:rsidR="00FE48C9" w:rsidRDefault="00FE48C9" w:rsidP="006C4338">
      <w:pPr>
        <w:pStyle w:val="Corpsdetexte31"/>
        <w:tabs>
          <w:tab w:val="left" w:pos="851"/>
        </w:tabs>
        <w:jc w:val="both"/>
        <w:rPr>
          <w:sz w:val="18"/>
          <w:szCs w:val="18"/>
        </w:rPr>
      </w:pPr>
    </w:p>
    <w:p w14:paraId="0033F65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47DE6EE" w14:textId="77777777" w:rsidR="00FE48C9" w:rsidRDefault="00FE48C9" w:rsidP="006F3DF9">
      <w:pPr>
        <w:pStyle w:val="Corpsdetexte31"/>
        <w:tabs>
          <w:tab w:val="left" w:pos="851"/>
        </w:tabs>
        <w:jc w:val="both"/>
        <w:rPr>
          <w:sz w:val="18"/>
          <w:szCs w:val="18"/>
        </w:rPr>
      </w:pPr>
    </w:p>
    <w:p w14:paraId="4D11205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5117BD9" w14:textId="77777777" w:rsidR="00FE48C9" w:rsidRDefault="00FE48C9" w:rsidP="005846FB">
      <w:pPr>
        <w:pStyle w:val="Corpsdetexte31"/>
        <w:tabs>
          <w:tab w:val="left" w:pos="851"/>
        </w:tabs>
        <w:jc w:val="both"/>
        <w:rPr>
          <w:sz w:val="18"/>
          <w:szCs w:val="18"/>
        </w:rPr>
      </w:pPr>
    </w:p>
    <w:p w14:paraId="2AC9050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D3C006" w14:textId="77777777" w:rsidR="004C5755" w:rsidRPr="001C7D87" w:rsidRDefault="004C5755" w:rsidP="004C5755">
      <w:pPr>
        <w:jc w:val="both"/>
        <w:rPr>
          <w:rFonts w:ascii="Arial" w:hAnsi="Arial" w:cs="Arial"/>
          <w:i/>
          <w:sz w:val="18"/>
          <w:szCs w:val="18"/>
        </w:rPr>
      </w:pPr>
    </w:p>
    <w:p w14:paraId="627AB37E"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3DAC6E" w14:textId="77777777">
        <w:tc>
          <w:tcPr>
            <w:tcW w:w="10277" w:type="dxa"/>
            <w:shd w:val="clear" w:color="auto" w:fill="66CCFF"/>
          </w:tcPr>
          <w:p w14:paraId="1844D8C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D0CB2C7" w14:textId="77777777" w:rsidR="009B1CD0" w:rsidRDefault="009B1CD0" w:rsidP="006C4338">
      <w:pPr>
        <w:tabs>
          <w:tab w:val="left" w:pos="426"/>
          <w:tab w:val="left" w:pos="851"/>
        </w:tabs>
        <w:jc w:val="both"/>
      </w:pPr>
    </w:p>
    <w:p w14:paraId="1B336CB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EDD6119" w14:textId="0E127EC5" w:rsidR="009B1CD0" w:rsidRDefault="009B1CD0" w:rsidP="006F3DF9">
      <w:pPr>
        <w:pStyle w:val="fcase1ertab"/>
        <w:tabs>
          <w:tab w:val="clear" w:pos="426"/>
          <w:tab w:val="left" w:pos="0"/>
          <w:tab w:val="left" w:pos="851"/>
        </w:tabs>
        <w:ind w:left="0" w:firstLine="0"/>
        <w:rPr>
          <w:rFonts w:ascii="Arial" w:hAnsi="Arial" w:cs="Arial"/>
        </w:rPr>
      </w:pPr>
    </w:p>
    <w:p w14:paraId="0C7C5553" w14:textId="191008BC" w:rsidR="00876A73" w:rsidRPr="002604A2" w:rsidRDefault="002604A2" w:rsidP="005846FB">
      <w:pPr>
        <w:tabs>
          <w:tab w:val="left" w:pos="426"/>
          <w:tab w:val="left" w:pos="851"/>
        </w:tabs>
        <w:jc w:val="both"/>
        <w:rPr>
          <w:rFonts w:ascii="Arial" w:hAnsi="Arial" w:cs="Arial"/>
          <w:b/>
          <w:bCs/>
          <w:sz w:val="22"/>
          <w:szCs w:val="22"/>
        </w:rPr>
      </w:pPr>
      <w:r w:rsidRPr="002604A2">
        <w:rPr>
          <w:rFonts w:ascii="Arial" w:hAnsi="Arial" w:cs="Arial"/>
          <w:b/>
          <w:bCs/>
          <w:sz w:val="22"/>
          <w:szCs w:val="22"/>
        </w:rPr>
        <w:t>Travaux de réaménagement intérieur du R+3 et du R+5 du bâtiment Pascal de Polytech Vinci de l’Université d’Orléans</w:t>
      </w:r>
    </w:p>
    <w:p w14:paraId="31290E0D" w14:textId="77777777" w:rsidR="009B1CD0" w:rsidRDefault="009B1CD0" w:rsidP="005846FB">
      <w:pPr>
        <w:tabs>
          <w:tab w:val="left" w:pos="426"/>
          <w:tab w:val="left" w:pos="851"/>
        </w:tabs>
        <w:jc w:val="both"/>
        <w:rPr>
          <w:rFonts w:ascii="Arial" w:hAnsi="Arial" w:cs="Arial"/>
        </w:rPr>
      </w:pPr>
    </w:p>
    <w:p w14:paraId="0F0CD0F5"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9B8FE5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9038BA1" w14:textId="77777777" w:rsidR="009B1CD0" w:rsidRDefault="009B1CD0" w:rsidP="00934503">
      <w:pPr>
        <w:tabs>
          <w:tab w:val="left" w:pos="426"/>
          <w:tab w:val="left" w:pos="851"/>
        </w:tabs>
        <w:jc w:val="both"/>
        <w:rPr>
          <w:rFonts w:ascii="Arial" w:hAnsi="Arial" w:cs="Arial"/>
        </w:rPr>
      </w:pPr>
    </w:p>
    <w:p w14:paraId="281088EA" w14:textId="44321225" w:rsidR="009B1CD0" w:rsidRDefault="002604A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r>
        <w:rPr>
          <w:i/>
          <w:iCs/>
          <w:sz w:val="18"/>
          <w:szCs w:val="18"/>
        </w:rPr>
        <w:t>non-allotissement</w:t>
      </w:r>
      <w:r w:rsidR="009B1CD0">
        <w:rPr>
          <w:i/>
          <w:iCs/>
          <w:sz w:val="18"/>
          <w:szCs w:val="18"/>
        </w:rPr>
        <w:t>)</w:t>
      </w:r>
      <w:r w:rsidR="00B87564">
        <w:rPr>
          <w:i/>
          <w:iCs/>
          <w:sz w:val="18"/>
          <w:szCs w:val="18"/>
        </w:rPr>
        <w:t> </w:t>
      </w:r>
      <w:r w:rsidR="00B87564">
        <w:rPr>
          <w:iCs/>
        </w:rPr>
        <w:t>;</w:t>
      </w:r>
    </w:p>
    <w:p w14:paraId="1D61424A" w14:textId="77777777" w:rsidR="009B1CD0" w:rsidRDefault="009B1CD0" w:rsidP="009B45B9">
      <w:pPr>
        <w:tabs>
          <w:tab w:val="left" w:pos="426"/>
          <w:tab w:val="left" w:pos="851"/>
        </w:tabs>
        <w:jc w:val="both"/>
        <w:rPr>
          <w:rFonts w:ascii="Arial" w:hAnsi="Arial" w:cs="Arial"/>
        </w:rPr>
      </w:pPr>
    </w:p>
    <w:p w14:paraId="3738DD16"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B86646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DC72508" w14:textId="77777777" w:rsidR="009B1CD0" w:rsidRDefault="009B1CD0" w:rsidP="009B45B9">
      <w:pPr>
        <w:pStyle w:val="fcasegauche"/>
        <w:tabs>
          <w:tab w:val="left" w:pos="851"/>
        </w:tabs>
        <w:spacing w:after="0"/>
        <w:rPr>
          <w:rFonts w:ascii="Arial" w:hAnsi="Arial" w:cs="Arial"/>
        </w:rPr>
      </w:pPr>
    </w:p>
    <w:p w14:paraId="12659594" w14:textId="77777777" w:rsidR="009B1CD0" w:rsidRDefault="009B1CD0" w:rsidP="006B5057">
      <w:pPr>
        <w:pStyle w:val="fcasegauche"/>
        <w:tabs>
          <w:tab w:val="left" w:pos="851"/>
        </w:tabs>
        <w:spacing w:before="120" w:after="0"/>
        <w:ind w:left="426" w:firstLine="0"/>
        <w:rPr>
          <w:rFonts w:ascii="Arial" w:hAnsi="Arial" w:cs="Arial"/>
          <w:iCs/>
        </w:rPr>
      </w:pPr>
    </w:p>
    <w:p w14:paraId="5E281B91"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43B66A7C" w14:textId="77777777" w:rsidR="009B1CD0" w:rsidRDefault="009B1CD0" w:rsidP="005846FB">
      <w:pPr>
        <w:pStyle w:val="fcasegauche"/>
        <w:tabs>
          <w:tab w:val="left" w:pos="851"/>
        </w:tabs>
        <w:spacing w:after="0"/>
        <w:rPr>
          <w:rFonts w:ascii="Arial" w:hAnsi="Arial" w:cs="Arial"/>
        </w:rPr>
      </w:pPr>
    </w:p>
    <w:p w14:paraId="481FE49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4533E6C8" w14:textId="77777777" w:rsidR="006B5057" w:rsidRDefault="006B5057" w:rsidP="005846FB">
      <w:pPr>
        <w:pStyle w:val="fcasegauche"/>
        <w:tabs>
          <w:tab w:val="left" w:pos="851"/>
        </w:tabs>
        <w:spacing w:after="0"/>
        <w:rPr>
          <w:rFonts w:ascii="Arial" w:hAnsi="Arial" w:cs="Arial"/>
        </w:rPr>
      </w:pPr>
    </w:p>
    <w:p w14:paraId="73295481" w14:textId="77777777" w:rsidR="006B5057" w:rsidRDefault="006B5057" w:rsidP="005846FB">
      <w:pPr>
        <w:pStyle w:val="fcasegauche"/>
        <w:tabs>
          <w:tab w:val="left" w:pos="851"/>
        </w:tabs>
        <w:spacing w:after="0"/>
        <w:rPr>
          <w:rFonts w:ascii="Arial" w:hAnsi="Arial" w:cs="Arial"/>
        </w:rPr>
      </w:pPr>
    </w:p>
    <w:p w14:paraId="139BCE8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5B4DE53B" w14:textId="77777777" w:rsidR="006B5057" w:rsidRDefault="006B5057" w:rsidP="005846FB">
      <w:pPr>
        <w:pStyle w:val="fcasegauche"/>
        <w:tabs>
          <w:tab w:val="left" w:pos="851"/>
        </w:tabs>
        <w:spacing w:after="0"/>
        <w:ind w:left="0" w:firstLine="0"/>
        <w:rPr>
          <w:rFonts w:ascii="Arial" w:hAnsi="Arial" w:cs="Arial"/>
        </w:rPr>
      </w:pPr>
    </w:p>
    <w:p w14:paraId="565FF561" w14:textId="77777777" w:rsidR="006B5057" w:rsidRDefault="006B5057" w:rsidP="005846FB">
      <w:pPr>
        <w:pStyle w:val="fcasegauche"/>
        <w:tabs>
          <w:tab w:val="left" w:pos="851"/>
        </w:tabs>
        <w:spacing w:after="0"/>
        <w:ind w:left="0" w:firstLine="0"/>
        <w:rPr>
          <w:rFonts w:ascii="Arial" w:hAnsi="Arial" w:cs="Arial"/>
        </w:rPr>
      </w:pPr>
    </w:p>
    <w:p w14:paraId="1D1089D2" w14:textId="77777777" w:rsidR="00D7662C" w:rsidRDefault="00D7662C" w:rsidP="005846FB">
      <w:pPr>
        <w:pStyle w:val="fcasegauche"/>
        <w:tabs>
          <w:tab w:val="left" w:pos="851"/>
        </w:tabs>
        <w:spacing w:after="0"/>
        <w:ind w:left="0" w:firstLine="0"/>
        <w:rPr>
          <w:rFonts w:ascii="Arial" w:hAnsi="Arial" w:cs="Arial"/>
        </w:rPr>
      </w:pPr>
    </w:p>
    <w:p w14:paraId="3A55682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F893AAB" w14:textId="77777777">
        <w:tc>
          <w:tcPr>
            <w:tcW w:w="10277" w:type="dxa"/>
            <w:shd w:val="clear" w:color="auto" w:fill="66CCFF"/>
          </w:tcPr>
          <w:p w14:paraId="79885DF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E9CBB04" w14:textId="77777777" w:rsidR="009B1CD0" w:rsidRDefault="009B1CD0" w:rsidP="006C4338">
      <w:pPr>
        <w:tabs>
          <w:tab w:val="left" w:pos="851"/>
        </w:tabs>
      </w:pPr>
    </w:p>
    <w:p w14:paraId="6DBF5CE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15BB23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5D150C9" w14:textId="77777777" w:rsidR="009B1CD0" w:rsidRDefault="009B1CD0" w:rsidP="005846FB">
      <w:pPr>
        <w:tabs>
          <w:tab w:val="left" w:pos="851"/>
        </w:tabs>
        <w:rPr>
          <w:rFonts w:ascii="Arial" w:hAnsi="Arial" w:cs="Arial"/>
        </w:rPr>
      </w:pPr>
    </w:p>
    <w:p w14:paraId="1A14F03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04FFC25" w14:textId="00D17C4E" w:rsidR="009B1CD0" w:rsidRPr="00CD185D" w:rsidRDefault="002604A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2F4DDA">
        <w:rPr>
          <w:lang w:val="en-US"/>
        </w:rPr>
        <w:instrText xml:space="preserve"> FORMCHECKBOX </w:instrText>
      </w:r>
      <w:r>
        <w:fldChar w:fldCharType="separate"/>
      </w:r>
      <w:r>
        <w:fldChar w:fldCharType="end"/>
      </w:r>
      <w:r w:rsidR="009B1CD0">
        <w:rPr>
          <w:rFonts w:ascii="Arial" w:hAnsi="Arial" w:cs="Arial"/>
          <w:lang w:val="en-GB"/>
        </w:rPr>
        <w:t xml:space="preserve"> CCAP n°</w:t>
      </w:r>
      <w:r>
        <w:rPr>
          <w:rFonts w:ascii="Arial" w:hAnsi="Arial" w:cs="Arial"/>
          <w:lang w:val="en-GB"/>
        </w:rPr>
        <w:t>03 TVX 2026</w:t>
      </w:r>
      <w:r w:rsidR="009B1CD0">
        <w:rPr>
          <w:rFonts w:ascii="Arial" w:hAnsi="Arial" w:cs="Arial"/>
          <w:lang w:val="en-GB"/>
        </w:rPr>
        <w:t>.</w:t>
      </w:r>
    </w:p>
    <w:p w14:paraId="0788D795"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 :……………………………………………………………………………………………</w:t>
      </w:r>
    </w:p>
    <w:p w14:paraId="27C33530" w14:textId="63AC90BD" w:rsidR="009B1CD0" w:rsidRPr="00CD185D" w:rsidRDefault="002604A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2F4DDA">
        <w:rPr>
          <w:lang w:val="en-US"/>
        </w:rPr>
        <w:instrText xml:space="preserve"> FORMCHECKBOX </w:instrText>
      </w:r>
      <w:r>
        <w:fldChar w:fldCharType="separate"/>
      </w:r>
      <w:r>
        <w:fldChar w:fldCharType="end"/>
      </w:r>
      <w:r w:rsidR="009B1CD0">
        <w:rPr>
          <w:rFonts w:ascii="Arial" w:hAnsi="Arial" w:cs="Arial"/>
          <w:lang w:val="en-GB"/>
        </w:rPr>
        <w:t xml:space="preserve"> CCTP n°</w:t>
      </w:r>
      <w:r>
        <w:rPr>
          <w:rFonts w:ascii="Arial" w:hAnsi="Arial" w:cs="Arial"/>
          <w:lang w:val="en-GB"/>
        </w:rPr>
        <w:t>03 TVX 2026</w:t>
      </w:r>
    </w:p>
    <w:p w14:paraId="06DC45E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4B72BC75" w14:textId="77777777" w:rsidR="009B1CD0" w:rsidRDefault="009B1CD0" w:rsidP="00710FD6">
      <w:pPr>
        <w:tabs>
          <w:tab w:val="left" w:pos="851"/>
        </w:tabs>
        <w:jc w:val="both"/>
        <w:rPr>
          <w:rFonts w:ascii="Arial" w:hAnsi="Arial" w:cs="Arial"/>
        </w:rPr>
      </w:pPr>
    </w:p>
    <w:p w14:paraId="0BB4B2EB"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E408FC1" w14:textId="77777777" w:rsidR="009B1CD0" w:rsidRDefault="009B1CD0" w:rsidP="0083205E">
      <w:pPr>
        <w:tabs>
          <w:tab w:val="left" w:pos="851"/>
        </w:tabs>
        <w:jc w:val="both"/>
        <w:rPr>
          <w:rFonts w:ascii="Arial" w:hAnsi="Arial" w:cs="Arial"/>
        </w:rPr>
      </w:pPr>
    </w:p>
    <w:p w14:paraId="7DD7A34B"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4A07FB0" w14:textId="77777777" w:rsidR="009B1CD0" w:rsidRDefault="009B1CD0" w:rsidP="0083205E">
      <w:pPr>
        <w:tabs>
          <w:tab w:val="left" w:pos="851"/>
        </w:tabs>
        <w:jc w:val="both"/>
        <w:rPr>
          <w:rFonts w:ascii="Arial" w:hAnsi="Arial" w:cs="Arial"/>
        </w:rPr>
      </w:pPr>
    </w:p>
    <w:p w14:paraId="2C4F5E2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7BDACD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0FC228" w14:textId="77777777" w:rsidR="009B1CD0" w:rsidRDefault="009B1CD0" w:rsidP="00CD46CC">
      <w:pPr>
        <w:tabs>
          <w:tab w:val="left" w:pos="851"/>
        </w:tabs>
        <w:jc w:val="both"/>
        <w:rPr>
          <w:rFonts w:ascii="Arial" w:hAnsi="Arial" w:cs="Arial"/>
        </w:rPr>
      </w:pPr>
    </w:p>
    <w:p w14:paraId="572522AD" w14:textId="77777777" w:rsidR="009B1CD0" w:rsidRDefault="009B1CD0" w:rsidP="009B45B9">
      <w:pPr>
        <w:tabs>
          <w:tab w:val="left" w:pos="851"/>
        </w:tabs>
        <w:jc w:val="both"/>
        <w:rPr>
          <w:rFonts w:ascii="Arial" w:hAnsi="Arial" w:cs="Arial"/>
        </w:rPr>
      </w:pPr>
    </w:p>
    <w:p w14:paraId="46B01B7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6D199AA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B5970EC" w14:textId="77777777" w:rsidR="009B1CD0" w:rsidRDefault="009B1CD0" w:rsidP="009B45B9">
      <w:pPr>
        <w:tabs>
          <w:tab w:val="left" w:pos="851"/>
        </w:tabs>
        <w:jc w:val="both"/>
        <w:rPr>
          <w:rFonts w:ascii="Arial" w:hAnsi="Arial" w:cs="Arial"/>
        </w:rPr>
      </w:pPr>
    </w:p>
    <w:p w14:paraId="514DCA6D" w14:textId="77777777" w:rsidR="009B1CD0" w:rsidRDefault="009B1CD0" w:rsidP="009B45B9">
      <w:pPr>
        <w:tabs>
          <w:tab w:val="left" w:pos="851"/>
        </w:tabs>
        <w:jc w:val="both"/>
        <w:rPr>
          <w:rFonts w:ascii="Arial" w:hAnsi="Arial" w:cs="Arial"/>
        </w:rPr>
      </w:pPr>
    </w:p>
    <w:p w14:paraId="305B966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4A4FED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8D0BA99" w14:textId="77777777" w:rsidR="009B1CD0" w:rsidRDefault="009B1CD0" w:rsidP="009B45B9">
      <w:pPr>
        <w:pStyle w:val="fcase1ertab"/>
        <w:tabs>
          <w:tab w:val="left" w:pos="851"/>
        </w:tabs>
        <w:ind w:left="0" w:firstLine="0"/>
        <w:rPr>
          <w:rFonts w:ascii="Arial" w:hAnsi="Arial" w:cs="Arial"/>
        </w:rPr>
      </w:pPr>
    </w:p>
    <w:p w14:paraId="0E11A17E" w14:textId="77777777" w:rsidR="00A34331" w:rsidRDefault="00A34331" w:rsidP="009B45B9">
      <w:pPr>
        <w:pStyle w:val="fcase1ertab"/>
        <w:tabs>
          <w:tab w:val="left" w:pos="851"/>
        </w:tabs>
        <w:ind w:left="0" w:firstLine="0"/>
        <w:rPr>
          <w:rFonts w:ascii="Arial" w:hAnsi="Arial" w:cs="Arial"/>
        </w:rPr>
      </w:pPr>
    </w:p>
    <w:p w14:paraId="556D1984" w14:textId="77777777" w:rsidR="006B5057" w:rsidRDefault="006B5057" w:rsidP="009B45B9">
      <w:pPr>
        <w:pStyle w:val="fcase1ertab"/>
        <w:tabs>
          <w:tab w:val="left" w:pos="851"/>
        </w:tabs>
        <w:ind w:left="0" w:firstLine="0"/>
        <w:rPr>
          <w:rFonts w:ascii="Arial" w:hAnsi="Arial" w:cs="Arial"/>
        </w:rPr>
      </w:pPr>
    </w:p>
    <w:p w14:paraId="5181FC97" w14:textId="77777777" w:rsidR="00D7662C"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r w:rsidR="00D7662C">
        <w:rPr>
          <w:rFonts w:ascii="Arial" w:hAnsi="Arial" w:cs="Arial"/>
        </w:rPr>
        <w:t xml:space="preserve"> </w:t>
      </w:r>
    </w:p>
    <w:p w14:paraId="5578C660" w14:textId="38721E9C" w:rsidR="009B1CD0" w:rsidRDefault="00D7662C" w:rsidP="009B45B9">
      <w:pPr>
        <w:pStyle w:val="fcase1ertab"/>
        <w:tabs>
          <w:tab w:val="left" w:pos="851"/>
        </w:tabs>
        <w:ind w:left="0" w:firstLine="0"/>
      </w:pPr>
      <w:r w:rsidRPr="00D7662C">
        <w:rPr>
          <w:rFonts w:ascii="Arial" w:hAnsi="Arial" w:cs="Arial"/>
          <w:b/>
          <w:bCs/>
          <w:i/>
          <w:iCs/>
        </w:rPr>
        <w:t>Merci de préciser le montant de base + montant des PSE.</w:t>
      </w:r>
    </w:p>
    <w:p w14:paraId="155F408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023AFA8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BA98FBE"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2FC342F"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06AB67B"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8E76A7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0ED4D7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C2E64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520986F7" w14:textId="77777777" w:rsidR="009B1CD0" w:rsidRDefault="009B1CD0" w:rsidP="004C5755">
      <w:pPr>
        <w:pStyle w:val="fcase1ertab"/>
        <w:spacing w:before="120"/>
        <w:ind w:left="567" w:firstLine="0"/>
      </w:pPr>
      <w:r>
        <w:rPr>
          <w:rFonts w:ascii="Arial" w:hAnsi="Arial" w:cs="Arial"/>
          <w:u w:val="single"/>
        </w:rPr>
        <w:t>OU</w:t>
      </w:r>
    </w:p>
    <w:p w14:paraId="528B82A7" w14:textId="77777777" w:rsidR="009B1CD0" w:rsidRDefault="007D7A65"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4D20211A"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4A2B38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0CDBD52" w14:textId="77777777" w:rsidR="00036500" w:rsidRDefault="00036500" w:rsidP="009B45B9">
      <w:pPr>
        <w:tabs>
          <w:tab w:val="left" w:pos="851"/>
          <w:tab w:val="left" w:pos="6237"/>
        </w:tabs>
        <w:rPr>
          <w:rFonts w:ascii="Arial" w:hAnsi="Arial" w:cs="Arial"/>
          <w:i/>
          <w:iCs/>
          <w:sz w:val="18"/>
          <w:szCs w:val="18"/>
        </w:rPr>
      </w:pPr>
    </w:p>
    <w:p w14:paraId="7FE4E1F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ABE494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10EF73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62E2C6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A5D326B"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46A533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E066EA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7D0773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37AD57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286CC2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463FF1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3D4B5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F9DA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D0A64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EEAF3AF" w14:textId="77777777">
        <w:trPr>
          <w:trHeight w:val="1021"/>
        </w:trPr>
        <w:tc>
          <w:tcPr>
            <w:tcW w:w="4503" w:type="dxa"/>
            <w:tcBorders>
              <w:top w:val="single" w:sz="4" w:space="0" w:color="000000"/>
              <w:left w:val="single" w:sz="4" w:space="0" w:color="000000"/>
            </w:tcBorders>
            <w:shd w:val="clear" w:color="auto" w:fill="CCFFFF"/>
          </w:tcPr>
          <w:p w14:paraId="5851D08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5B989E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9EC7255" w14:textId="77777777" w:rsidR="009B1CD0" w:rsidRDefault="009B1CD0" w:rsidP="006F3DF9">
            <w:pPr>
              <w:tabs>
                <w:tab w:val="left" w:pos="851"/>
              </w:tabs>
              <w:snapToGrid w:val="0"/>
              <w:jc w:val="both"/>
              <w:rPr>
                <w:rFonts w:ascii="Arial" w:hAnsi="Arial" w:cs="Arial"/>
              </w:rPr>
            </w:pPr>
          </w:p>
        </w:tc>
      </w:tr>
      <w:tr w:rsidR="009B1CD0" w14:paraId="0D278AB7" w14:textId="77777777">
        <w:trPr>
          <w:trHeight w:val="1021"/>
        </w:trPr>
        <w:tc>
          <w:tcPr>
            <w:tcW w:w="4503" w:type="dxa"/>
            <w:tcBorders>
              <w:left w:val="single" w:sz="4" w:space="0" w:color="000000"/>
            </w:tcBorders>
          </w:tcPr>
          <w:p w14:paraId="66933B0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94BFC5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31D7BEA" w14:textId="77777777" w:rsidR="009B1CD0" w:rsidRDefault="009B1CD0" w:rsidP="006F3DF9">
            <w:pPr>
              <w:tabs>
                <w:tab w:val="left" w:pos="851"/>
              </w:tabs>
              <w:snapToGrid w:val="0"/>
              <w:jc w:val="both"/>
              <w:rPr>
                <w:rFonts w:ascii="Arial" w:hAnsi="Arial" w:cs="Arial"/>
              </w:rPr>
            </w:pPr>
          </w:p>
        </w:tc>
      </w:tr>
      <w:tr w:rsidR="009B1CD0" w14:paraId="11454753" w14:textId="77777777">
        <w:trPr>
          <w:trHeight w:val="1021"/>
        </w:trPr>
        <w:tc>
          <w:tcPr>
            <w:tcW w:w="4503" w:type="dxa"/>
            <w:tcBorders>
              <w:left w:val="single" w:sz="4" w:space="0" w:color="000000"/>
              <w:bottom w:val="single" w:sz="4" w:space="0" w:color="000000"/>
            </w:tcBorders>
            <w:shd w:val="clear" w:color="auto" w:fill="CCFFFF"/>
          </w:tcPr>
          <w:p w14:paraId="410145A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D8FF5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7C87BE1" w14:textId="77777777" w:rsidR="009B1CD0" w:rsidRDefault="009B1CD0" w:rsidP="006F3DF9">
            <w:pPr>
              <w:tabs>
                <w:tab w:val="left" w:pos="851"/>
              </w:tabs>
              <w:snapToGrid w:val="0"/>
              <w:jc w:val="both"/>
              <w:rPr>
                <w:rFonts w:ascii="Arial" w:hAnsi="Arial" w:cs="Arial"/>
              </w:rPr>
            </w:pPr>
          </w:p>
        </w:tc>
      </w:tr>
    </w:tbl>
    <w:p w14:paraId="29CDF3CD" w14:textId="77777777" w:rsidR="009B1CD0" w:rsidRDefault="009B1CD0" w:rsidP="006C4338">
      <w:pPr>
        <w:tabs>
          <w:tab w:val="left" w:pos="851"/>
          <w:tab w:val="left" w:pos="6237"/>
        </w:tabs>
      </w:pPr>
    </w:p>
    <w:p w14:paraId="5D0EBF3C" w14:textId="77777777" w:rsidR="009B1CD0" w:rsidRDefault="009B1CD0" w:rsidP="006C4338">
      <w:pPr>
        <w:pStyle w:val="fcasegauche"/>
        <w:tabs>
          <w:tab w:val="left" w:pos="851"/>
        </w:tabs>
        <w:spacing w:after="0"/>
        <w:ind w:left="0" w:firstLine="0"/>
        <w:rPr>
          <w:rFonts w:ascii="Arial" w:hAnsi="Arial" w:cs="Arial"/>
          <w:bCs/>
          <w:iCs/>
        </w:rPr>
      </w:pPr>
    </w:p>
    <w:p w14:paraId="19CB50B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7E54AB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270F39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23E249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50EF0A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9320B4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FE89FB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A448E18"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30BFB5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DB73E6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9E10B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7EFAB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764C37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FACE5DB" w14:textId="77777777" w:rsidR="009B1CD0" w:rsidRDefault="009B1CD0" w:rsidP="00934503">
      <w:pPr>
        <w:tabs>
          <w:tab w:val="left" w:pos="426"/>
          <w:tab w:val="left" w:pos="851"/>
        </w:tabs>
        <w:rPr>
          <w:rFonts w:ascii="Arial" w:hAnsi="Arial" w:cs="Arial"/>
          <w:b/>
        </w:rPr>
      </w:pPr>
    </w:p>
    <w:p w14:paraId="56FAF32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44FDF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73D8598" w14:textId="77777777" w:rsidR="009B1CD0" w:rsidRDefault="009B1CD0" w:rsidP="009B45B9">
      <w:pPr>
        <w:tabs>
          <w:tab w:val="left" w:pos="426"/>
          <w:tab w:val="left" w:pos="851"/>
        </w:tabs>
        <w:jc w:val="both"/>
        <w:rPr>
          <w:rFonts w:ascii="Arial" w:hAnsi="Arial" w:cs="Arial"/>
          <w:b/>
        </w:rPr>
      </w:pPr>
    </w:p>
    <w:p w14:paraId="4E3AE146" w14:textId="77777777" w:rsidR="009B1CD0" w:rsidRDefault="009B1CD0" w:rsidP="009B45B9">
      <w:pPr>
        <w:tabs>
          <w:tab w:val="left" w:pos="426"/>
          <w:tab w:val="left" w:pos="851"/>
        </w:tabs>
        <w:jc w:val="both"/>
        <w:rPr>
          <w:rFonts w:ascii="Arial" w:hAnsi="Arial" w:cs="Arial"/>
          <w:b/>
        </w:rPr>
      </w:pPr>
    </w:p>
    <w:p w14:paraId="43E11817"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2D660625" w14:textId="77777777" w:rsidR="009B1CD0" w:rsidRDefault="009B1CD0" w:rsidP="009B45B9">
      <w:pPr>
        <w:tabs>
          <w:tab w:val="left" w:pos="576"/>
          <w:tab w:val="left" w:pos="851"/>
        </w:tabs>
        <w:jc w:val="both"/>
        <w:rPr>
          <w:rFonts w:ascii="Arial" w:hAnsi="Arial" w:cs="Arial"/>
        </w:rPr>
      </w:pPr>
    </w:p>
    <w:p w14:paraId="3E068079" w14:textId="467EE37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sidRPr="00EB3F6F">
        <w:rPr>
          <w:rFonts w:ascii="Arial" w:hAnsi="Arial" w:cs="Arial"/>
        </w:rPr>
        <w:t>public</w:t>
      </w:r>
      <w:r w:rsidRPr="00EB3F6F">
        <w:rPr>
          <w:rFonts w:ascii="Arial" w:hAnsi="Arial" w:cs="Arial"/>
        </w:rPr>
        <w:t xml:space="preserve"> est de </w:t>
      </w:r>
      <w:r w:rsidR="00D7662C">
        <w:rPr>
          <w:rFonts w:ascii="Arial" w:hAnsi="Arial" w:cs="Arial"/>
        </w:rPr>
        <w:t>4</w:t>
      </w:r>
      <w:r w:rsidR="00EB3F6F">
        <w:rPr>
          <w:rFonts w:ascii="Arial" w:hAnsi="Arial" w:cs="Arial"/>
        </w:rPr>
        <w:t xml:space="preserve"> </w:t>
      </w:r>
      <w:r>
        <w:rPr>
          <w:rFonts w:ascii="Arial" w:hAnsi="Arial" w:cs="Arial"/>
        </w:rPr>
        <w:t>mois à compter de :</w:t>
      </w:r>
    </w:p>
    <w:p w14:paraId="1A7B834B" w14:textId="77777777" w:rsidR="009B1CD0" w:rsidRDefault="009B1CD0" w:rsidP="009B45B9">
      <w:pPr>
        <w:tabs>
          <w:tab w:val="left" w:pos="851"/>
        </w:tabs>
      </w:pPr>
      <w:r>
        <w:rPr>
          <w:rFonts w:ascii="Arial" w:hAnsi="Arial" w:cs="Arial"/>
          <w:i/>
          <w:sz w:val="18"/>
          <w:szCs w:val="18"/>
        </w:rPr>
        <w:t>(Cocher la case correspondante.)</w:t>
      </w:r>
    </w:p>
    <w:p w14:paraId="0F6885D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37E3B91D" w14:textId="0BBC46E5" w:rsidR="009B1CD0" w:rsidRDefault="00844DAA" w:rsidP="009B45B9">
      <w:pPr>
        <w:tabs>
          <w:tab w:val="left" w:pos="851"/>
        </w:tabs>
        <w:spacing w:before="120"/>
        <w:ind w:left="567"/>
        <w:jc w:val="both"/>
      </w:pPr>
      <w:r>
        <w:tab/>
      </w:r>
      <w:r w:rsidR="000D410D">
        <w:fldChar w:fldCharType="begin">
          <w:ffData>
            <w:name w:val=""/>
            <w:enabled/>
            <w:calcOnExit w:val="0"/>
            <w:checkBox>
              <w:size w:val="20"/>
              <w:default w:val="1"/>
            </w:checkBox>
          </w:ffData>
        </w:fldChar>
      </w:r>
      <w:r w:rsidR="000D410D">
        <w:instrText xml:space="preserve"> FORMCHECKBOX </w:instrText>
      </w:r>
      <w:r w:rsidR="000D410D">
        <w:fldChar w:fldCharType="separate"/>
      </w:r>
      <w:r w:rsidR="000D410D">
        <w:fldChar w:fldCharType="end"/>
      </w:r>
      <w:r w:rsidR="009B1CD0">
        <w:rPr>
          <w:rFonts w:ascii="Arial" w:hAnsi="Arial" w:cs="Arial"/>
        </w:rPr>
        <w:tab/>
        <w:t>la date de notification de l’ordre de service ;</w:t>
      </w:r>
    </w:p>
    <w:p w14:paraId="36415AD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4479526" w14:textId="77777777" w:rsidR="009B1CD0" w:rsidRDefault="009B1CD0" w:rsidP="009B45B9">
      <w:pPr>
        <w:tabs>
          <w:tab w:val="left" w:pos="426"/>
          <w:tab w:val="left" w:pos="851"/>
        </w:tabs>
        <w:jc w:val="both"/>
        <w:rPr>
          <w:rFonts w:ascii="Arial" w:hAnsi="Arial" w:cs="Arial"/>
          <w:b/>
        </w:rPr>
      </w:pPr>
    </w:p>
    <w:p w14:paraId="49318382" w14:textId="25D8356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0D410D">
        <w:fldChar w:fldCharType="begin">
          <w:ffData>
            <w:name w:val=""/>
            <w:enabled/>
            <w:calcOnExit w:val="0"/>
            <w:checkBox>
              <w:size w:val="20"/>
              <w:default w:val="1"/>
            </w:checkBox>
          </w:ffData>
        </w:fldChar>
      </w:r>
      <w:r w:rsidR="000D410D">
        <w:instrText xml:space="preserve"> FORMCHECKBOX </w:instrText>
      </w:r>
      <w:r w:rsidR="000D410D">
        <w:fldChar w:fldCharType="separate"/>
      </w:r>
      <w:r w:rsidR="000D410D">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B8EEE9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564D574" w14:textId="77777777" w:rsidR="009B1CD0" w:rsidRDefault="009B1CD0" w:rsidP="009B45B9">
      <w:pPr>
        <w:tabs>
          <w:tab w:val="left" w:pos="426"/>
          <w:tab w:val="left" w:pos="851"/>
        </w:tabs>
        <w:jc w:val="both"/>
        <w:rPr>
          <w:rFonts w:ascii="Arial" w:hAnsi="Arial" w:cs="Arial"/>
        </w:rPr>
      </w:pPr>
    </w:p>
    <w:p w14:paraId="085D8382"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68AC6D4"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4FA7A20" w14:textId="77777777"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62C6B27" w14:textId="77777777">
        <w:tc>
          <w:tcPr>
            <w:tcW w:w="10419" w:type="dxa"/>
            <w:shd w:val="clear" w:color="auto" w:fill="66CCFF"/>
          </w:tcPr>
          <w:p w14:paraId="682BDF8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117C130" w14:textId="77777777" w:rsidR="009B1CD0" w:rsidRDefault="009B1CD0" w:rsidP="006C4338">
      <w:pPr>
        <w:tabs>
          <w:tab w:val="left" w:pos="851"/>
        </w:tabs>
        <w:jc w:val="both"/>
      </w:pPr>
    </w:p>
    <w:p w14:paraId="275B186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C398E1" w14:textId="77777777" w:rsidR="005824AE" w:rsidRDefault="005824AE" w:rsidP="006C4338">
      <w:pPr>
        <w:tabs>
          <w:tab w:val="left" w:pos="851"/>
        </w:tabs>
        <w:jc w:val="both"/>
      </w:pPr>
    </w:p>
    <w:p w14:paraId="26CCE6C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DBF121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D81F6D8" w14:textId="77777777" w:rsidTr="009B45B9">
        <w:tc>
          <w:tcPr>
            <w:tcW w:w="4644" w:type="dxa"/>
            <w:tcBorders>
              <w:top w:val="single" w:sz="4" w:space="0" w:color="000000"/>
              <w:left w:val="single" w:sz="4" w:space="0" w:color="000000"/>
              <w:bottom w:val="single" w:sz="4" w:space="0" w:color="000000"/>
            </w:tcBorders>
            <w:vAlign w:val="center"/>
          </w:tcPr>
          <w:p w14:paraId="462547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F2D647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B73D6A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5FE07E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EED96A" w14:textId="77777777" w:rsidTr="009B45B9">
        <w:trPr>
          <w:trHeight w:val="1021"/>
        </w:trPr>
        <w:tc>
          <w:tcPr>
            <w:tcW w:w="4644" w:type="dxa"/>
            <w:tcBorders>
              <w:top w:val="single" w:sz="4" w:space="0" w:color="000000"/>
              <w:left w:val="single" w:sz="4" w:space="0" w:color="000000"/>
              <w:bottom w:val="single" w:sz="4" w:space="0" w:color="auto"/>
            </w:tcBorders>
          </w:tcPr>
          <w:p w14:paraId="0DE792B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7F42C9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D5F0926" w14:textId="77777777" w:rsidR="00332B12" w:rsidRDefault="00332B12" w:rsidP="00B054DA">
            <w:pPr>
              <w:tabs>
                <w:tab w:val="left" w:pos="851"/>
              </w:tabs>
              <w:snapToGrid w:val="0"/>
              <w:jc w:val="both"/>
              <w:rPr>
                <w:rFonts w:ascii="Arial" w:hAnsi="Arial" w:cs="Arial"/>
                <w:b/>
                <w:bCs/>
              </w:rPr>
            </w:pPr>
          </w:p>
        </w:tc>
      </w:tr>
    </w:tbl>
    <w:p w14:paraId="43176C7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4A994A2"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8B7F58D" w14:textId="77777777" w:rsidR="00332B12" w:rsidRDefault="00332B12" w:rsidP="006C4338">
      <w:pPr>
        <w:tabs>
          <w:tab w:val="left" w:pos="851"/>
        </w:tabs>
        <w:jc w:val="both"/>
      </w:pPr>
    </w:p>
    <w:p w14:paraId="3453EEE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2FFDA4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C6478AD" w14:textId="77777777" w:rsidR="009B1CD0" w:rsidRDefault="009B1CD0" w:rsidP="005846FB">
      <w:pPr>
        <w:tabs>
          <w:tab w:val="left" w:pos="851"/>
        </w:tabs>
        <w:rPr>
          <w:rFonts w:ascii="Arial" w:hAnsi="Arial" w:cs="Arial"/>
        </w:rPr>
      </w:pPr>
    </w:p>
    <w:p w14:paraId="3576843A" w14:textId="77777777" w:rsidR="00036500" w:rsidRDefault="00036500" w:rsidP="005846FB">
      <w:pPr>
        <w:tabs>
          <w:tab w:val="left" w:pos="851"/>
        </w:tabs>
        <w:rPr>
          <w:rFonts w:ascii="Arial" w:hAnsi="Arial" w:cs="Arial"/>
        </w:rPr>
      </w:pPr>
    </w:p>
    <w:p w14:paraId="1EBB76D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8CA104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ADF8AA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CD5E841" w14:textId="77777777" w:rsidR="009B1CD0" w:rsidRDefault="009B1CD0" w:rsidP="0083205E">
      <w:pPr>
        <w:tabs>
          <w:tab w:val="left" w:pos="851"/>
        </w:tabs>
        <w:rPr>
          <w:rFonts w:ascii="Arial" w:hAnsi="Arial" w:cs="Arial"/>
        </w:rPr>
      </w:pPr>
    </w:p>
    <w:p w14:paraId="053BCE13" w14:textId="77777777" w:rsidR="001C733C" w:rsidRDefault="001C733C" w:rsidP="00CD46CC">
      <w:pPr>
        <w:tabs>
          <w:tab w:val="left" w:pos="851"/>
        </w:tabs>
        <w:rPr>
          <w:rFonts w:ascii="Arial" w:hAnsi="Arial" w:cs="Arial"/>
        </w:rPr>
      </w:pPr>
    </w:p>
    <w:p w14:paraId="625D54D0"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18BAC5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65E8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3DA3AC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0E611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0AFF6BD" w14:textId="77777777" w:rsidR="002904AF" w:rsidRDefault="002904AF" w:rsidP="001C733C">
      <w:pPr>
        <w:tabs>
          <w:tab w:val="left" w:pos="851"/>
        </w:tabs>
        <w:rPr>
          <w:rFonts w:ascii="Arial" w:hAnsi="Arial" w:cs="Arial"/>
        </w:rPr>
      </w:pPr>
    </w:p>
    <w:p w14:paraId="099997C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645FEB47"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ED20205" w14:textId="77777777" w:rsidR="002904AF" w:rsidRDefault="002904AF" w:rsidP="002904AF">
      <w:pPr>
        <w:tabs>
          <w:tab w:val="left" w:pos="851"/>
        </w:tabs>
        <w:rPr>
          <w:rFonts w:ascii="Arial" w:hAnsi="Arial" w:cs="Arial"/>
          <w:iCs/>
        </w:rPr>
      </w:pPr>
    </w:p>
    <w:p w14:paraId="69A463F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29CC98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EB6FF2" w14:textId="77777777" w:rsidR="002904AF" w:rsidRDefault="002904AF" w:rsidP="002904AF">
      <w:pPr>
        <w:tabs>
          <w:tab w:val="left" w:pos="851"/>
        </w:tabs>
        <w:ind w:left="1134" w:hanging="850"/>
        <w:rPr>
          <w:rFonts w:ascii="Arial" w:hAnsi="Arial" w:cs="Arial"/>
          <w:i/>
          <w:sz w:val="18"/>
          <w:szCs w:val="18"/>
        </w:rPr>
      </w:pPr>
    </w:p>
    <w:p w14:paraId="6A326A15" w14:textId="77777777" w:rsidR="001C733C" w:rsidRDefault="001C733C" w:rsidP="001C733C">
      <w:pPr>
        <w:tabs>
          <w:tab w:val="left" w:pos="851"/>
        </w:tabs>
        <w:rPr>
          <w:rFonts w:ascii="Arial" w:hAnsi="Arial" w:cs="Arial"/>
          <w:i/>
          <w:sz w:val="18"/>
          <w:szCs w:val="18"/>
        </w:rPr>
      </w:pPr>
    </w:p>
    <w:p w14:paraId="2B1C994C"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1527A">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331C12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6CB5553" w14:textId="77777777" w:rsidR="00036500" w:rsidRDefault="00036500" w:rsidP="005846FB">
      <w:pPr>
        <w:tabs>
          <w:tab w:val="left" w:pos="851"/>
        </w:tabs>
        <w:rPr>
          <w:rFonts w:ascii="Arial" w:hAnsi="Arial" w:cs="Arial"/>
        </w:rPr>
      </w:pPr>
    </w:p>
    <w:p w14:paraId="6195236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17CE803" w14:textId="77777777" w:rsidR="00AE7831" w:rsidRDefault="00AE7831" w:rsidP="009B45B9">
      <w:pPr>
        <w:tabs>
          <w:tab w:val="left" w:pos="851"/>
        </w:tabs>
        <w:ind w:left="1701" w:hanging="850"/>
        <w:jc w:val="both"/>
      </w:pPr>
    </w:p>
    <w:p w14:paraId="1FDD85A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05CDA85" w14:textId="77777777" w:rsidR="00036500" w:rsidRDefault="00036500" w:rsidP="006C4338">
      <w:pPr>
        <w:tabs>
          <w:tab w:val="left" w:pos="851"/>
        </w:tabs>
        <w:rPr>
          <w:rFonts w:ascii="Arial" w:hAnsi="Arial" w:cs="Arial"/>
          <w:iCs/>
        </w:rPr>
      </w:pPr>
    </w:p>
    <w:p w14:paraId="5537D00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352AE2"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7BB07B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1506BE7" w14:textId="77777777" w:rsidTr="00B054DA">
        <w:tc>
          <w:tcPr>
            <w:tcW w:w="4644" w:type="dxa"/>
            <w:tcBorders>
              <w:top w:val="single" w:sz="4" w:space="0" w:color="000000"/>
              <w:left w:val="single" w:sz="4" w:space="0" w:color="000000"/>
              <w:bottom w:val="single" w:sz="4" w:space="0" w:color="000000"/>
            </w:tcBorders>
            <w:vAlign w:val="center"/>
          </w:tcPr>
          <w:p w14:paraId="0D244C6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494D3F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C950A9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CC51F5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9E76ED3" w14:textId="77777777" w:rsidTr="00B054DA">
        <w:trPr>
          <w:trHeight w:val="1021"/>
        </w:trPr>
        <w:tc>
          <w:tcPr>
            <w:tcW w:w="4644" w:type="dxa"/>
            <w:tcBorders>
              <w:top w:val="single" w:sz="4" w:space="0" w:color="000000"/>
              <w:left w:val="single" w:sz="4" w:space="0" w:color="000000"/>
            </w:tcBorders>
            <w:shd w:val="clear" w:color="auto" w:fill="CCFFFF"/>
          </w:tcPr>
          <w:p w14:paraId="15485D3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42C570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1377CC" w14:textId="77777777" w:rsidR="00332B12" w:rsidRDefault="00332B12" w:rsidP="00B054DA">
            <w:pPr>
              <w:tabs>
                <w:tab w:val="left" w:pos="851"/>
              </w:tabs>
              <w:snapToGrid w:val="0"/>
              <w:jc w:val="both"/>
              <w:rPr>
                <w:rFonts w:ascii="Arial" w:hAnsi="Arial" w:cs="Arial"/>
                <w:b/>
                <w:bCs/>
              </w:rPr>
            </w:pPr>
          </w:p>
        </w:tc>
      </w:tr>
      <w:tr w:rsidR="00332B12" w14:paraId="042FAA9A" w14:textId="77777777" w:rsidTr="00B054DA">
        <w:trPr>
          <w:trHeight w:val="1021"/>
        </w:trPr>
        <w:tc>
          <w:tcPr>
            <w:tcW w:w="4644" w:type="dxa"/>
            <w:tcBorders>
              <w:left w:val="single" w:sz="4" w:space="0" w:color="000000"/>
            </w:tcBorders>
          </w:tcPr>
          <w:p w14:paraId="3E938A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3D4138A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A268E59" w14:textId="77777777" w:rsidR="00332B12" w:rsidRDefault="00332B12" w:rsidP="00B054DA">
            <w:pPr>
              <w:tabs>
                <w:tab w:val="left" w:pos="851"/>
              </w:tabs>
              <w:snapToGrid w:val="0"/>
              <w:jc w:val="both"/>
              <w:rPr>
                <w:rFonts w:ascii="Arial" w:hAnsi="Arial" w:cs="Arial"/>
                <w:b/>
                <w:bCs/>
              </w:rPr>
            </w:pPr>
          </w:p>
        </w:tc>
      </w:tr>
      <w:tr w:rsidR="00332B12" w14:paraId="385B34D5" w14:textId="77777777" w:rsidTr="00B054DA">
        <w:trPr>
          <w:trHeight w:val="1021"/>
        </w:trPr>
        <w:tc>
          <w:tcPr>
            <w:tcW w:w="4644" w:type="dxa"/>
            <w:tcBorders>
              <w:left w:val="single" w:sz="4" w:space="0" w:color="000000"/>
            </w:tcBorders>
            <w:shd w:val="clear" w:color="auto" w:fill="CCFFFF"/>
          </w:tcPr>
          <w:p w14:paraId="33B0874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4169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7F2FD7" w14:textId="77777777" w:rsidR="00332B12" w:rsidRDefault="00332B12" w:rsidP="00B054DA">
            <w:pPr>
              <w:tabs>
                <w:tab w:val="left" w:pos="851"/>
              </w:tabs>
              <w:snapToGrid w:val="0"/>
              <w:jc w:val="both"/>
              <w:rPr>
                <w:rFonts w:ascii="Arial" w:hAnsi="Arial" w:cs="Arial"/>
                <w:b/>
                <w:bCs/>
              </w:rPr>
            </w:pPr>
          </w:p>
        </w:tc>
      </w:tr>
      <w:tr w:rsidR="00332B12" w14:paraId="130D3080" w14:textId="77777777" w:rsidTr="00B054DA">
        <w:trPr>
          <w:trHeight w:val="1021"/>
        </w:trPr>
        <w:tc>
          <w:tcPr>
            <w:tcW w:w="4644" w:type="dxa"/>
            <w:tcBorders>
              <w:left w:val="single" w:sz="4" w:space="0" w:color="000000"/>
            </w:tcBorders>
          </w:tcPr>
          <w:p w14:paraId="1E068E2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C88E9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B7A6F51" w14:textId="77777777" w:rsidR="00332B12" w:rsidRDefault="00332B12" w:rsidP="00B054DA">
            <w:pPr>
              <w:tabs>
                <w:tab w:val="left" w:pos="851"/>
              </w:tabs>
              <w:snapToGrid w:val="0"/>
              <w:jc w:val="both"/>
              <w:rPr>
                <w:rFonts w:ascii="Arial" w:hAnsi="Arial" w:cs="Arial"/>
                <w:b/>
                <w:bCs/>
              </w:rPr>
            </w:pPr>
          </w:p>
        </w:tc>
      </w:tr>
      <w:tr w:rsidR="00332B12" w14:paraId="199C5DA2" w14:textId="77777777" w:rsidTr="00B054DA">
        <w:trPr>
          <w:trHeight w:val="1021"/>
        </w:trPr>
        <w:tc>
          <w:tcPr>
            <w:tcW w:w="4644" w:type="dxa"/>
            <w:tcBorders>
              <w:left w:val="single" w:sz="4" w:space="0" w:color="000000"/>
              <w:bottom w:val="single" w:sz="4" w:space="0" w:color="000000"/>
            </w:tcBorders>
            <w:shd w:val="clear" w:color="auto" w:fill="CCFFFF"/>
          </w:tcPr>
          <w:p w14:paraId="7C0A493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1A764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DCC1707" w14:textId="77777777" w:rsidR="00332B12" w:rsidRDefault="00332B12" w:rsidP="00B054DA">
            <w:pPr>
              <w:tabs>
                <w:tab w:val="left" w:pos="851"/>
              </w:tabs>
              <w:snapToGrid w:val="0"/>
              <w:jc w:val="both"/>
              <w:rPr>
                <w:rFonts w:ascii="Arial" w:hAnsi="Arial" w:cs="Arial"/>
                <w:b/>
                <w:bCs/>
              </w:rPr>
            </w:pPr>
          </w:p>
        </w:tc>
      </w:tr>
    </w:tbl>
    <w:p w14:paraId="1EC0CD8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992D99"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5147D1" w14:textId="77777777">
        <w:tc>
          <w:tcPr>
            <w:tcW w:w="10277" w:type="dxa"/>
            <w:shd w:val="clear" w:color="auto" w:fill="66CCFF"/>
          </w:tcPr>
          <w:p w14:paraId="40772EF5"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443CFC76" w14:textId="77777777" w:rsidR="009B1CD0" w:rsidRDefault="009B1CD0" w:rsidP="006C4338">
      <w:pPr>
        <w:tabs>
          <w:tab w:val="left" w:pos="851"/>
        </w:tabs>
      </w:pPr>
    </w:p>
    <w:p w14:paraId="72AE050B" w14:textId="77777777" w:rsidR="009B1CD0" w:rsidRDefault="009B1CD0" w:rsidP="006C4338">
      <w:pPr>
        <w:tabs>
          <w:tab w:val="left" w:pos="851"/>
        </w:tabs>
      </w:pPr>
    </w:p>
    <w:p w14:paraId="190470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A5AFCEA"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FA570A0" w14:textId="77777777" w:rsidR="009B1CD0" w:rsidRDefault="009B1CD0" w:rsidP="009B45B9">
      <w:pPr>
        <w:pStyle w:val="Titre1"/>
        <w:tabs>
          <w:tab w:val="left" w:pos="851"/>
        </w:tabs>
        <w:ind w:left="0"/>
        <w:jc w:val="both"/>
        <w:rPr>
          <w:rFonts w:ascii="Arial" w:hAnsi="Arial" w:cs="Arial"/>
        </w:rPr>
      </w:pPr>
    </w:p>
    <w:p w14:paraId="38DE9F3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4F8FBD67"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5861F4E1"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40FC3B1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2774F6DF"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4D2F7DFC" w14:textId="77777777" w:rsidR="009B1CD0" w:rsidRDefault="009B1CD0" w:rsidP="005846FB">
      <w:pPr>
        <w:pStyle w:val="En-tte"/>
        <w:tabs>
          <w:tab w:val="clear" w:pos="4536"/>
          <w:tab w:val="clear" w:pos="9072"/>
          <w:tab w:val="left" w:pos="851"/>
        </w:tabs>
        <w:jc w:val="both"/>
        <w:rPr>
          <w:rFonts w:ascii="Arial" w:hAnsi="Arial" w:cs="Arial"/>
        </w:rPr>
      </w:pPr>
    </w:p>
    <w:p w14:paraId="3201167F"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EC8D9D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A599619" w14:textId="77777777" w:rsidR="009B1CD0" w:rsidRDefault="009B1CD0" w:rsidP="0083205E">
      <w:pPr>
        <w:tabs>
          <w:tab w:val="left" w:pos="851"/>
        </w:tabs>
        <w:jc w:val="both"/>
        <w:rPr>
          <w:rFonts w:ascii="Arial" w:hAnsi="Arial" w:cs="Arial"/>
        </w:rPr>
      </w:pPr>
    </w:p>
    <w:p w14:paraId="49E00F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33B13ADB" w14:textId="77777777" w:rsidR="009B1CD0" w:rsidRDefault="009B1CD0" w:rsidP="009B45B9">
      <w:pPr>
        <w:tabs>
          <w:tab w:val="left" w:pos="851"/>
        </w:tabs>
        <w:jc w:val="both"/>
        <w:rPr>
          <w:rFonts w:ascii="Arial" w:hAnsi="Arial" w:cs="Arial"/>
        </w:rPr>
      </w:pPr>
    </w:p>
    <w:p w14:paraId="312BC38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6F9791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BA87AFE"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69834F4B"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6D85D519"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424D0CA7"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20EB4427"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 adresse, numéro de téléphone du comptable assignataire</w:t>
      </w:r>
    </w:p>
    <w:p w14:paraId="7CA24BB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93F39CA"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998EEE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4B11B26A"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00F66394"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8C5C7DA" w14:textId="77777777" w:rsidR="009B1CD0" w:rsidRDefault="009B1CD0" w:rsidP="009B45B9">
      <w:pPr>
        <w:tabs>
          <w:tab w:val="left" w:pos="851"/>
        </w:tabs>
        <w:rPr>
          <w:rFonts w:ascii="Arial" w:hAnsi="Arial" w:cs="Arial"/>
        </w:rPr>
      </w:pPr>
    </w:p>
    <w:p w14:paraId="0690E40B" w14:textId="77777777" w:rsidR="00A34331" w:rsidRDefault="00A34331" w:rsidP="009B45B9">
      <w:pPr>
        <w:tabs>
          <w:tab w:val="left" w:pos="851"/>
        </w:tabs>
        <w:rPr>
          <w:rFonts w:ascii="Arial" w:hAnsi="Arial" w:cs="Arial"/>
        </w:rPr>
      </w:pPr>
    </w:p>
    <w:p w14:paraId="7F89386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E45F9B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D8AF9E9" w14:textId="77777777" w:rsidR="009B1CD0" w:rsidRDefault="009B1CD0" w:rsidP="009B45B9">
      <w:pPr>
        <w:tabs>
          <w:tab w:val="left" w:pos="851"/>
        </w:tabs>
        <w:rPr>
          <w:rFonts w:ascii="Arial" w:hAnsi="Arial" w:cs="Arial"/>
        </w:rPr>
      </w:pPr>
    </w:p>
    <w:p w14:paraId="07A26492" w14:textId="77777777" w:rsidR="009B1CD0" w:rsidRDefault="009B1CD0" w:rsidP="009B45B9">
      <w:pPr>
        <w:tabs>
          <w:tab w:val="left" w:pos="851"/>
        </w:tabs>
        <w:rPr>
          <w:rFonts w:ascii="Arial" w:hAnsi="Arial" w:cs="Arial"/>
        </w:rPr>
      </w:pPr>
    </w:p>
    <w:p w14:paraId="7BF8F181" w14:textId="77777777" w:rsidR="009B1CD0" w:rsidRDefault="009B1CD0" w:rsidP="009B45B9">
      <w:pPr>
        <w:tabs>
          <w:tab w:val="left" w:pos="851"/>
        </w:tabs>
        <w:rPr>
          <w:rFonts w:ascii="Arial" w:hAnsi="Arial" w:cs="Arial"/>
        </w:rPr>
      </w:pPr>
    </w:p>
    <w:p w14:paraId="1855D21C" w14:textId="77777777" w:rsidR="001C40C0" w:rsidRDefault="001C40C0" w:rsidP="009B45B9">
      <w:pPr>
        <w:tabs>
          <w:tab w:val="left" w:pos="851"/>
        </w:tabs>
        <w:rPr>
          <w:rFonts w:ascii="Arial" w:hAnsi="Arial" w:cs="Arial"/>
        </w:rPr>
      </w:pPr>
    </w:p>
    <w:p w14:paraId="2F6A338C" w14:textId="77777777" w:rsidR="009B1CD0" w:rsidRDefault="009B1CD0" w:rsidP="009B45B9">
      <w:pPr>
        <w:tabs>
          <w:tab w:val="left" w:pos="851"/>
        </w:tabs>
        <w:rPr>
          <w:rFonts w:ascii="Arial" w:hAnsi="Arial" w:cs="Arial"/>
        </w:rPr>
      </w:pPr>
    </w:p>
    <w:p w14:paraId="18483E41" w14:textId="77777777" w:rsidR="009B1CD0" w:rsidRDefault="009B1CD0" w:rsidP="009B45B9">
      <w:pPr>
        <w:tabs>
          <w:tab w:val="left" w:pos="851"/>
        </w:tabs>
        <w:rPr>
          <w:rFonts w:ascii="Arial" w:hAnsi="Arial" w:cs="Arial"/>
        </w:rPr>
      </w:pPr>
    </w:p>
    <w:p w14:paraId="26890687"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71CC2462" w14:textId="77777777" w:rsidR="009B1CD0" w:rsidRDefault="009B1CD0" w:rsidP="009B45B9">
      <w:pPr>
        <w:tabs>
          <w:tab w:val="left" w:pos="851"/>
        </w:tabs>
      </w:pPr>
    </w:p>
    <w:p w14:paraId="3F9CBE69" w14:textId="77777777" w:rsidR="009B1CD0" w:rsidRDefault="009B1CD0" w:rsidP="009B45B9">
      <w:pPr>
        <w:tabs>
          <w:tab w:val="left" w:pos="851"/>
        </w:tabs>
      </w:pPr>
    </w:p>
    <w:p w14:paraId="7B4190E4" w14:textId="77777777" w:rsidR="009B1CD0" w:rsidRDefault="009B1CD0" w:rsidP="009B45B9">
      <w:pPr>
        <w:tabs>
          <w:tab w:val="left" w:pos="851"/>
        </w:tabs>
      </w:pPr>
    </w:p>
    <w:p w14:paraId="1D60775D" w14:textId="77777777" w:rsidR="009B1CD0" w:rsidRDefault="009B1CD0" w:rsidP="009B45B9">
      <w:pPr>
        <w:tabs>
          <w:tab w:val="left" w:pos="851"/>
        </w:tabs>
      </w:pPr>
    </w:p>
    <w:p w14:paraId="18CFDA11"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8ED8940"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75C9A" w14:textId="77777777" w:rsidR="009B1CD0" w:rsidRDefault="009B1CD0" w:rsidP="009B45B9">
      <w:pPr>
        <w:tabs>
          <w:tab w:val="left" w:pos="851"/>
        </w:tabs>
        <w:jc w:val="both"/>
      </w:pPr>
    </w:p>
    <w:p w14:paraId="54685FA1" w14:textId="77777777" w:rsidR="009B1CD0" w:rsidRDefault="009B1CD0" w:rsidP="009B45B9">
      <w:pPr>
        <w:tabs>
          <w:tab w:val="left" w:pos="851"/>
        </w:tabs>
        <w:jc w:val="both"/>
      </w:pPr>
    </w:p>
    <w:p w14:paraId="43297B9B" w14:textId="77777777" w:rsidR="008B2A38" w:rsidRDefault="008B2A38" w:rsidP="009B45B9">
      <w:pPr>
        <w:tabs>
          <w:tab w:val="left" w:pos="851"/>
        </w:tabs>
        <w:jc w:val="both"/>
      </w:pPr>
    </w:p>
    <w:p w14:paraId="2977B42A" w14:textId="77777777" w:rsidR="00A34331" w:rsidRDefault="00A34331" w:rsidP="009B45B9">
      <w:pPr>
        <w:tabs>
          <w:tab w:val="left" w:pos="851"/>
        </w:tabs>
        <w:jc w:val="both"/>
      </w:pPr>
    </w:p>
    <w:p w14:paraId="70477457" w14:textId="77777777" w:rsidR="001C40C0" w:rsidRDefault="001C40C0" w:rsidP="009B45B9">
      <w:pPr>
        <w:tabs>
          <w:tab w:val="left" w:pos="851"/>
        </w:tabs>
        <w:rPr>
          <w:rFonts w:ascii="Arial" w:hAnsi="Arial" w:cs="Arial"/>
        </w:rPr>
      </w:pPr>
    </w:p>
    <w:p w14:paraId="00471995" w14:textId="77777777" w:rsidR="008B2A38" w:rsidRDefault="008B2A38" w:rsidP="009B45B9">
      <w:pPr>
        <w:tabs>
          <w:tab w:val="left" w:pos="851"/>
        </w:tabs>
        <w:rPr>
          <w:rFonts w:ascii="Arial" w:hAnsi="Arial" w:cs="Arial"/>
        </w:rPr>
      </w:pPr>
    </w:p>
    <w:p w14:paraId="42AD12DD" w14:textId="77777777" w:rsidR="003A7270" w:rsidRDefault="003A7270" w:rsidP="009B45B9">
      <w:pPr>
        <w:tabs>
          <w:tab w:val="left" w:pos="851"/>
        </w:tabs>
        <w:rPr>
          <w:rFonts w:ascii="Arial" w:hAnsi="Arial" w:cs="Arial"/>
        </w:rPr>
      </w:pPr>
    </w:p>
    <w:p w14:paraId="04B988CC" w14:textId="77777777" w:rsidR="003A7270" w:rsidRDefault="003A7270" w:rsidP="009B45B9">
      <w:pPr>
        <w:tabs>
          <w:tab w:val="left" w:pos="851"/>
        </w:tabs>
        <w:rPr>
          <w:rFonts w:ascii="Arial" w:hAnsi="Arial" w:cs="Arial"/>
        </w:rPr>
      </w:pPr>
    </w:p>
    <w:p w14:paraId="5CC1BA2C" w14:textId="77777777" w:rsidR="001C40C0" w:rsidRDefault="001C40C0" w:rsidP="009B45B9">
      <w:pPr>
        <w:tabs>
          <w:tab w:val="left" w:pos="851"/>
        </w:tabs>
        <w:rPr>
          <w:rFonts w:ascii="Arial" w:hAnsi="Arial" w:cs="Arial"/>
        </w:rPr>
      </w:pPr>
    </w:p>
    <w:p w14:paraId="0F100F71"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95F9" w14:textId="77777777" w:rsidR="00216B09" w:rsidRDefault="00216B09">
      <w:r>
        <w:separator/>
      </w:r>
    </w:p>
  </w:endnote>
  <w:endnote w:type="continuationSeparator" w:id="0">
    <w:p w14:paraId="51406B28" w14:textId="77777777" w:rsidR="00216B09" w:rsidRDefault="0021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8A441AF" w14:textId="77777777" w:rsidTr="0083205E">
      <w:trPr>
        <w:tblHeader/>
      </w:trPr>
      <w:tc>
        <w:tcPr>
          <w:tcW w:w="2906" w:type="dxa"/>
          <w:shd w:val="clear" w:color="auto" w:fill="66CCFF"/>
        </w:tcPr>
        <w:p w14:paraId="51B3D60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B267D57" w14:textId="38B62776" w:rsidR="005824AE" w:rsidRDefault="002604A2" w:rsidP="00FE48C9">
          <w:pPr>
            <w:jc w:val="center"/>
            <w:rPr>
              <w:rFonts w:ascii="Arial" w:hAnsi="Arial" w:cs="Arial"/>
              <w:b/>
            </w:rPr>
          </w:pPr>
          <w:r>
            <w:rPr>
              <w:rFonts w:ascii="Arial" w:hAnsi="Arial" w:cs="Arial"/>
              <w:b/>
              <w:i/>
            </w:rPr>
            <w:t>03 TVX 2026</w:t>
          </w:r>
        </w:p>
      </w:tc>
      <w:tc>
        <w:tcPr>
          <w:tcW w:w="896" w:type="dxa"/>
          <w:shd w:val="clear" w:color="auto" w:fill="66CCFF"/>
        </w:tcPr>
        <w:p w14:paraId="0EA378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05876D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4CD4A7BE" w14:textId="77777777" w:rsidR="005824AE" w:rsidRDefault="005824AE">
          <w:pPr>
            <w:jc w:val="center"/>
          </w:pPr>
          <w:r>
            <w:rPr>
              <w:rFonts w:ascii="Arial" w:hAnsi="Arial" w:cs="Arial"/>
              <w:b/>
            </w:rPr>
            <w:t>/</w:t>
          </w:r>
        </w:p>
      </w:tc>
      <w:tc>
        <w:tcPr>
          <w:tcW w:w="544" w:type="dxa"/>
          <w:shd w:val="clear" w:color="auto" w:fill="66CCFF"/>
        </w:tcPr>
        <w:p w14:paraId="15340B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20787CB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727FE" w14:textId="77777777" w:rsidR="00216B09" w:rsidRDefault="00216B09">
      <w:r>
        <w:separator/>
      </w:r>
    </w:p>
  </w:footnote>
  <w:footnote w:type="continuationSeparator" w:id="0">
    <w:p w14:paraId="6260C2D1" w14:textId="77777777" w:rsidR="00216B09" w:rsidRDefault="00216B09">
      <w:r>
        <w:continuationSeparator/>
      </w:r>
    </w:p>
  </w:footnote>
  <w:footnote w:id="1">
    <w:p w14:paraId="3E0951C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927EA2"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10C9B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65959751">
    <w:abstractNumId w:val="0"/>
  </w:num>
  <w:num w:numId="2" w16cid:durableId="589503377">
    <w:abstractNumId w:val="1"/>
  </w:num>
  <w:num w:numId="3" w16cid:durableId="1172179065">
    <w:abstractNumId w:val="2"/>
  </w:num>
  <w:num w:numId="4" w16cid:durableId="748961102">
    <w:abstractNumId w:val="4"/>
  </w:num>
  <w:num w:numId="5" w16cid:durableId="402216440">
    <w:abstractNumId w:val="3"/>
  </w:num>
  <w:num w:numId="6" w16cid:durableId="16694820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A2E05"/>
    <w:rsid w:val="000D410D"/>
    <w:rsid w:val="000E0020"/>
    <w:rsid w:val="00156924"/>
    <w:rsid w:val="00166B56"/>
    <w:rsid w:val="00174505"/>
    <w:rsid w:val="001C40C0"/>
    <w:rsid w:val="001C733C"/>
    <w:rsid w:val="0021527A"/>
    <w:rsid w:val="00216B09"/>
    <w:rsid w:val="0021797C"/>
    <w:rsid w:val="00225A1A"/>
    <w:rsid w:val="002604A2"/>
    <w:rsid w:val="002904AF"/>
    <w:rsid w:val="002C2CA3"/>
    <w:rsid w:val="002C4B3E"/>
    <w:rsid w:val="002C79D6"/>
    <w:rsid w:val="002E56C1"/>
    <w:rsid w:val="002F4DDA"/>
    <w:rsid w:val="00332B12"/>
    <w:rsid w:val="00354C04"/>
    <w:rsid w:val="00385E76"/>
    <w:rsid w:val="003A7270"/>
    <w:rsid w:val="0043706E"/>
    <w:rsid w:val="0044597F"/>
    <w:rsid w:val="004A3602"/>
    <w:rsid w:val="004A7169"/>
    <w:rsid w:val="004C5755"/>
    <w:rsid w:val="004E75A6"/>
    <w:rsid w:val="00514DAF"/>
    <w:rsid w:val="00532EC7"/>
    <w:rsid w:val="005363CF"/>
    <w:rsid w:val="00537813"/>
    <w:rsid w:val="00541CA3"/>
    <w:rsid w:val="005546A9"/>
    <w:rsid w:val="005824AE"/>
    <w:rsid w:val="005846FB"/>
    <w:rsid w:val="005A05C1"/>
    <w:rsid w:val="005A4A3B"/>
    <w:rsid w:val="005A4CB5"/>
    <w:rsid w:val="005B2316"/>
    <w:rsid w:val="005B5D85"/>
    <w:rsid w:val="005F0DCE"/>
    <w:rsid w:val="0061068C"/>
    <w:rsid w:val="0063742E"/>
    <w:rsid w:val="0064560F"/>
    <w:rsid w:val="006526DE"/>
    <w:rsid w:val="00660727"/>
    <w:rsid w:val="00662A86"/>
    <w:rsid w:val="006724A8"/>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A5C66"/>
    <w:rsid w:val="009B1CD0"/>
    <w:rsid w:val="009B45B9"/>
    <w:rsid w:val="009C4738"/>
    <w:rsid w:val="009D661E"/>
    <w:rsid w:val="00A34331"/>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7662C"/>
    <w:rsid w:val="00D90A00"/>
    <w:rsid w:val="00E20DB0"/>
    <w:rsid w:val="00E47798"/>
    <w:rsid w:val="00E74C76"/>
    <w:rsid w:val="00E96FF6"/>
    <w:rsid w:val="00EB3F6F"/>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F41C697"/>
  <w15:chartTrackingRefBased/>
  <w15:docId w15:val="{BEF24427-6041-46BB-B4B1-C384B3C7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6</Pages>
  <Words>2218</Words>
  <Characters>12199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14389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10</cp:revision>
  <cp:lastPrinted>2016-11-04T12:53:00Z</cp:lastPrinted>
  <dcterms:created xsi:type="dcterms:W3CDTF">2026-02-19T08:28:00Z</dcterms:created>
  <dcterms:modified xsi:type="dcterms:W3CDTF">2026-02-20T13:51:00Z</dcterms:modified>
</cp:coreProperties>
</file>